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6C0618">
            <w:pPr>
              <w:jc w:val="right"/>
              <w:rPr>
                <w:rFonts w:cs="Arial"/>
              </w:rPr>
            </w:pPr>
            <w:r w:rsidRPr="002E571A">
              <w:rPr>
                <w:rFonts w:cs="Arial"/>
                <w:szCs w:val="22"/>
              </w:rPr>
              <w:t xml:space="preserve">Протокол  № </w:t>
            </w:r>
            <w:r w:rsidR="006C0618">
              <w:rPr>
                <w:rFonts w:cs="Arial"/>
                <w:szCs w:val="22"/>
              </w:rPr>
              <w:t>25</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6C0618">
            <w:pPr>
              <w:jc w:val="right"/>
              <w:rPr>
                <w:rFonts w:cs="Arial"/>
              </w:rPr>
            </w:pPr>
            <w:r w:rsidRPr="002E571A">
              <w:rPr>
                <w:rFonts w:cs="Arial"/>
                <w:szCs w:val="22"/>
              </w:rPr>
              <w:t>«</w:t>
            </w:r>
            <w:r w:rsidR="006C0618">
              <w:rPr>
                <w:rFonts w:cs="Arial"/>
                <w:szCs w:val="22"/>
              </w:rPr>
              <w:t>26</w:t>
            </w:r>
            <w:r w:rsidRPr="002E571A">
              <w:rPr>
                <w:rFonts w:cs="Arial"/>
                <w:szCs w:val="22"/>
              </w:rPr>
              <w:t xml:space="preserve">» </w:t>
            </w:r>
            <w:r w:rsidR="006C0618">
              <w:rPr>
                <w:rFonts w:cs="Arial"/>
                <w:szCs w:val="22"/>
              </w:rPr>
              <w:t>февраля</w:t>
            </w:r>
            <w:r w:rsidRPr="002E571A">
              <w:rPr>
                <w:rFonts w:cs="Arial"/>
                <w:szCs w:val="22"/>
              </w:rPr>
              <w:t xml:space="preserve">  </w:t>
            </w:r>
            <w:r w:rsidR="006C0618">
              <w:rPr>
                <w:rFonts w:cs="Arial"/>
                <w:szCs w:val="22"/>
              </w:rPr>
              <w:t>2018</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EA51C2">
        <w:rPr>
          <w:rFonts w:cs="Arial"/>
          <w:szCs w:val="22"/>
        </w:rPr>
        <w:t>ПДО №</w:t>
      </w:r>
      <w:r w:rsidR="00695634">
        <w:rPr>
          <w:rFonts w:cs="Arial"/>
          <w:szCs w:val="22"/>
        </w:rPr>
        <w:t>4</w:t>
      </w:r>
      <w:r w:rsidR="00351171">
        <w:rPr>
          <w:rFonts w:cs="Arial"/>
          <w:szCs w:val="22"/>
        </w:rPr>
        <w:t>3</w:t>
      </w:r>
      <w:r w:rsidR="00362455" w:rsidRPr="00EA51C2">
        <w:rPr>
          <w:rFonts w:cs="Arial"/>
          <w:szCs w:val="22"/>
        </w:rPr>
        <w:t>-</w:t>
      </w:r>
      <w:r w:rsidRPr="00EA51C2">
        <w:rPr>
          <w:rFonts w:cs="Arial"/>
          <w:szCs w:val="22"/>
        </w:rPr>
        <w:t>КР-201</w:t>
      </w:r>
      <w:r w:rsidR="00695634">
        <w:rPr>
          <w:rFonts w:cs="Arial"/>
          <w:szCs w:val="22"/>
        </w:rPr>
        <w:t>8</w:t>
      </w:r>
      <w:r w:rsidRPr="005F56FA">
        <w:rPr>
          <w:rFonts w:cs="Arial"/>
          <w:szCs w:val="22"/>
        </w:rPr>
        <w:t xml:space="preserve"> от </w:t>
      </w:r>
      <w:r w:rsidR="006C0618">
        <w:rPr>
          <w:rFonts w:cs="Arial"/>
          <w:szCs w:val="22"/>
        </w:rPr>
        <w:t>«26» февраля 2018г.</w:t>
      </w:r>
    </w:p>
    <w:p w:rsidR="00351171" w:rsidRPr="00351171" w:rsidRDefault="00351171" w:rsidP="00351171">
      <w:pPr>
        <w:ind w:firstLine="720"/>
        <w:jc w:val="both"/>
        <w:rPr>
          <w:rFonts w:cs="Arial"/>
          <w:b/>
          <w:sz w:val="24"/>
        </w:rPr>
      </w:pPr>
      <w:r w:rsidRPr="00351171">
        <w:rPr>
          <w:rFonts w:cs="Arial"/>
          <w:b/>
          <w:sz w:val="24"/>
        </w:rPr>
        <w:t>ОАО «Славнефть-ЯНОС»</w:t>
      </w:r>
      <w:r w:rsidRPr="00351171">
        <w:rPr>
          <w:rFonts w:cs="Arial"/>
          <w:sz w:val="24"/>
        </w:rPr>
        <w:t xml:space="preserve"> (далее – Общество) приглашает вас сделать предложение (оферту) на заключение договора на </w:t>
      </w:r>
      <w:r w:rsidRPr="00351171">
        <w:rPr>
          <w:rStyle w:val="aff7"/>
          <w:rFonts w:ascii="Arial" w:hAnsi="Arial" w:cs="Arial"/>
          <w:sz w:val="24"/>
        </w:rPr>
        <w:t>закупку</w:t>
      </w:r>
      <w:r w:rsidRPr="00351171">
        <w:rPr>
          <w:rStyle w:val="aff7"/>
          <w:rFonts w:ascii="Arial" w:hAnsi="Arial" w:cs="Arial"/>
          <w:b/>
          <w:sz w:val="24"/>
        </w:rPr>
        <w:t xml:space="preserve"> </w:t>
      </w:r>
      <w:r w:rsidRPr="00351171">
        <w:rPr>
          <w:rFonts w:cs="Arial"/>
          <w:sz w:val="24"/>
        </w:rPr>
        <w:t xml:space="preserve">услуг </w:t>
      </w:r>
      <w:r w:rsidRPr="00351171">
        <w:rPr>
          <w:rFonts w:cs="Arial"/>
          <w:b/>
          <w:sz w:val="24"/>
        </w:rPr>
        <w:t xml:space="preserve">по обслуживанию (замене вышедших из строя и отслуживших срок расходных материалов) в </w:t>
      </w:r>
      <w:r w:rsidR="00695634">
        <w:rPr>
          <w:rFonts w:cs="Arial"/>
          <w:b/>
          <w:sz w:val="24"/>
        </w:rPr>
        <w:t xml:space="preserve">печатающих устройствах ЗАКАЗЧИКА, в </w:t>
      </w:r>
      <w:r w:rsidRPr="00351171">
        <w:rPr>
          <w:rFonts w:cs="Arial"/>
          <w:b/>
          <w:sz w:val="24"/>
        </w:rPr>
        <w:t>соответствии со С</w:t>
      </w:r>
      <w:r w:rsidRPr="00351171">
        <w:rPr>
          <w:rStyle w:val="aff7"/>
          <w:rFonts w:ascii="Arial" w:hAnsi="Arial" w:cs="Arial"/>
          <w:b/>
          <w:sz w:val="24"/>
        </w:rPr>
        <w:t>пецификацией (п</w:t>
      </w:r>
      <w:r w:rsidRPr="00351171">
        <w:rPr>
          <w:rFonts w:cs="Arial"/>
          <w:b/>
          <w:sz w:val="24"/>
        </w:rPr>
        <w:t>еречень и ориентировочная потребность в расходных материалах на 1 год).</w:t>
      </w:r>
    </w:p>
    <w:p w:rsidR="007D6C8C" w:rsidRPr="001D2186" w:rsidRDefault="00DE7BED" w:rsidP="007D6C8C">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 xml:space="preserve">наименьшая </w:t>
      </w:r>
      <w:r w:rsidR="00695634">
        <w:rPr>
          <w:rFonts w:cs="Arial"/>
          <w:szCs w:val="22"/>
        </w:rPr>
        <w:t xml:space="preserve">приведённая </w:t>
      </w:r>
      <w:r w:rsidR="00E81D5F" w:rsidRPr="000D57D0">
        <w:rPr>
          <w:rFonts w:cs="Arial"/>
          <w:szCs w:val="22"/>
        </w:rPr>
        <w:t>стоимость предложения</w:t>
      </w:r>
      <w:r w:rsidR="007D6C8C" w:rsidRPr="003B4FD5">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695634" w:rsidRDefault="00695634" w:rsidP="00DE7BED">
      <w:pPr>
        <w:ind w:firstLine="720"/>
        <w:jc w:val="both"/>
        <w:rPr>
          <w:rFonts w:cs="Arial"/>
          <w:szCs w:val="22"/>
        </w:rPr>
      </w:pPr>
      <w:r w:rsidRPr="00695634">
        <w:rPr>
          <w:szCs w:val="22"/>
        </w:rPr>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 xml:space="preserve">Тендер проводится в </w:t>
      </w:r>
      <w:r w:rsidR="00C66579">
        <w:rPr>
          <w:rFonts w:cs="Arial"/>
          <w:szCs w:val="22"/>
        </w:rPr>
        <w:t>один этап</w:t>
      </w:r>
      <w:r w:rsidRPr="002E571A">
        <w:rPr>
          <w:rFonts w:cs="Arial"/>
          <w:szCs w:val="22"/>
        </w:rPr>
        <w:t>: оценка техническо</w:t>
      </w:r>
      <w:r w:rsidR="00C66579">
        <w:rPr>
          <w:rFonts w:cs="Arial"/>
          <w:szCs w:val="22"/>
        </w:rPr>
        <w:t xml:space="preserve">-коммерческой </w:t>
      </w:r>
      <w:r w:rsidRPr="002E571A">
        <w:rPr>
          <w:rFonts w:cs="Arial"/>
          <w:szCs w:val="22"/>
        </w:rPr>
        <w:t>части оферт.</w:t>
      </w:r>
    </w:p>
    <w:p w:rsidR="00DE7BED" w:rsidRPr="002E571A" w:rsidRDefault="00DE7BED" w:rsidP="00DE7BED">
      <w:pPr>
        <w:pStyle w:val="a5"/>
        <w:numPr>
          <w:ilvl w:val="0"/>
          <w:numId w:val="0"/>
        </w:numPr>
        <w:tabs>
          <w:tab w:val="left" w:pos="284"/>
        </w:tabs>
        <w:ind w:firstLine="709"/>
      </w:pPr>
      <w:r w:rsidRPr="002E571A">
        <w:t>У участников закупки могут быть запрошены уточнения оферт</w:t>
      </w:r>
      <w:r w:rsidR="00C66579">
        <w:t>ы</w:t>
      </w:r>
      <w:r w:rsidRPr="002E571A">
        <w:t xml:space="preserve">. </w:t>
      </w:r>
      <w:r w:rsidR="00C66579">
        <w:t>О</w:t>
      </w:r>
      <w:r w:rsidRPr="002E571A">
        <w:t>ферт</w:t>
      </w:r>
      <w:r w:rsidR="00214324">
        <w:t>ы</w:t>
      </w:r>
      <w:r w:rsidRPr="002E571A">
        <w:t xml:space="preserve">,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оценки оферт Обществом вскрывается и рассматривается последняя</w:t>
      </w:r>
      <w:r w:rsidR="00DD4C79">
        <w:t>,</w:t>
      </w:r>
      <w:r w:rsidRPr="002E571A">
        <w:t xml:space="preserve"> из принятых</w:t>
      </w:r>
      <w:r w:rsidR="00DD4C79">
        <w:t>,</w:t>
      </w:r>
      <w:r w:rsidRPr="002E571A">
        <w:t xml:space="preserve"> оферт</w:t>
      </w:r>
      <w:r w:rsidR="00C66579">
        <w:t>а</w:t>
      </w:r>
      <w:r w:rsidRPr="002E571A">
        <w:t xml:space="preserve"> участника закупки, допущенного до этапа оценки.</w:t>
      </w:r>
    </w:p>
    <w:p w:rsidR="00CE653A" w:rsidRDefault="007F471A" w:rsidP="00CE653A">
      <w:pPr>
        <w:pStyle w:val="a5"/>
        <w:numPr>
          <w:ilvl w:val="0"/>
          <w:numId w:val="0"/>
        </w:numPr>
        <w:tabs>
          <w:tab w:val="left" w:pos="284"/>
        </w:tabs>
        <w:ind w:firstLine="709"/>
      </w:pPr>
      <w:r w:rsidRPr="002E571A">
        <w:t>Участникам закупки будет предложено повысить привлекательность своих оферт путем предоставления улучшенных оферт, либо в ходе коммерческих переговоров. О порядке и сроках предоставления улучшенных оферт и/или проведения коммерческих переговоров участники закупки будут оповещены дополнительно. Если участник закупки не предоставит улучшенную оферт</w:t>
      </w:r>
      <w:r w:rsidR="00481034">
        <w:t>у</w:t>
      </w:r>
      <w:r w:rsidRPr="002E571A">
        <w:t xml:space="preserve"> и/или откажется от участия в коммерческих переговорах, действующей будет считаться последняя из поданных им оферт.</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оферт</w:t>
      </w:r>
      <w:r w:rsidR="00481034">
        <w:t>а</w:t>
      </w:r>
      <w:r w:rsidR="00DE7BED" w:rsidRPr="002E571A">
        <w:t>.</w:t>
      </w:r>
      <w:r w:rsidR="00CE653A">
        <w:t xml:space="preserve"> </w:t>
      </w:r>
    </w:p>
    <w:p w:rsidR="00CE653A" w:rsidRPr="00695634" w:rsidRDefault="00CE653A" w:rsidP="00CE653A">
      <w:pPr>
        <w:pStyle w:val="a5"/>
        <w:numPr>
          <w:ilvl w:val="0"/>
          <w:numId w:val="0"/>
        </w:numPr>
        <w:tabs>
          <w:tab w:val="left" w:pos="284"/>
        </w:tabs>
        <w:ind w:firstLine="709"/>
      </w:pPr>
      <w:r w:rsidRPr="00695634">
        <w:t>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Default="00DE7BED" w:rsidP="00DE7BED">
      <w:pPr>
        <w:pStyle w:val="a5"/>
        <w:numPr>
          <w:ilvl w:val="0"/>
          <w:numId w:val="0"/>
        </w:numPr>
        <w:tabs>
          <w:tab w:val="left" w:pos="284"/>
        </w:tabs>
        <w:ind w:firstLine="709"/>
      </w:pPr>
    </w:p>
    <w:p w:rsidR="00054605" w:rsidRPr="00695634" w:rsidRDefault="00695634" w:rsidP="00054605">
      <w:pPr>
        <w:ind w:firstLine="720"/>
        <w:jc w:val="both"/>
        <w:rPr>
          <w:rFonts w:cs="Arial"/>
          <w:szCs w:val="22"/>
        </w:rPr>
      </w:pPr>
      <w:r w:rsidRPr="00695634">
        <w:rPr>
          <w:i/>
          <w:szCs w:val="22"/>
        </w:rPr>
        <w:lastRenderedPageBreak/>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95634">
        <w:rPr>
          <w:rFonts w:cs="Arial"/>
          <w:szCs w:val="22"/>
        </w:rPr>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695634">
        <w:rPr>
          <w:rFonts w:cs="Arial"/>
          <w:b/>
          <w:szCs w:val="22"/>
        </w:rPr>
        <w:t>3</w:t>
      </w:r>
      <w:r w:rsidR="0025005F">
        <w:rPr>
          <w:rFonts w:cs="Arial"/>
          <w:b/>
          <w:szCs w:val="22"/>
        </w:rPr>
        <w:t>1</w:t>
      </w:r>
      <w:r w:rsidR="00230908" w:rsidRPr="000B32AD">
        <w:rPr>
          <w:rFonts w:cs="Arial"/>
          <w:b/>
          <w:szCs w:val="22"/>
        </w:rPr>
        <w:t xml:space="preserve"> </w:t>
      </w:r>
      <w:r w:rsidR="0025005F">
        <w:rPr>
          <w:rFonts w:cs="Arial"/>
          <w:b/>
          <w:szCs w:val="22"/>
        </w:rPr>
        <w:t>марта</w:t>
      </w:r>
      <w:r w:rsidR="00230908" w:rsidRPr="000B32AD">
        <w:rPr>
          <w:rFonts w:cs="Arial"/>
          <w:b/>
          <w:szCs w:val="22"/>
        </w:rPr>
        <w:t xml:space="preserve"> 201</w:t>
      </w:r>
      <w:r w:rsidR="00695634">
        <w:rPr>
          <w:rFonts w:cs="Arial"/>
          <w:b/>
          <w:szCs w:val="22"/>
        </w:rPr>
        <w:t>8</w:t>
      </w:r>
      <w:r w:rsidR="00230908" w:rsidRPr="000B32AD">
        <w:rPr>
          <w:rFonts w:cs="Arial"/>
          <w:b/>
          <w:szCs w:val="22"/>
        </w:rPr>
        <w:t>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F87D94" w:rsidRDefault="00DE7BED" w:rsidP="00DE7BED">
      <w:pPr>
        <w:ind w:firstLine="720"/>
        <w:jc w:val="both"/>
        <w:rPr>
          <w:rFonts w:cs="Arial"/>
          <w:szCs w:val="22"/>
        </w:rPr>
      </w:pPr>
      <w:r w:rsidRPr="00F87D94">
        <w:rPr>
          <w:rFonts w:cs="Arial"/>
          <w:szCs w:val="22"/>
        </w:rPr>
        <w:t>Офертой контрагента будет считаться следующий комплект документов:</w:t>
      </w:r>
    </w:p>
    <w:p w:rsidR="00351171" w:rsidRPr="00F87D94" w:rsidRDefault="00351171" w:rsidP="00351171">
      <w:pPr>
        <w:pStyle w:val="af5"/>
        <w:numPr>
          <w:ilvl w:val="0"/>
          <w:numId w:val="16"/>
        </w:numPr>
        <w:tabs>
          <w:tab w:val="clear" w:pos="720"/>
          <w:tab w:val="num" w:pos="993"/>
        </w:tabs>
        <w:suppressAutoHyphens w:val="0"/>
        <w:ind w:left="993" w:hanging="426"/>
        <w:jc w:val="both"/>
        <w:rPr>
          <w:rFonts w:ascii="Arial" w:hAnsi="Arial" w:cs="Arial"/>
          <w:sz w:val="22"/>
          <w:szCs w:val="22"/>
        </w:rPr>
      </w:pPr>
      <w:r w:rsidRPr="00F87D94">
        <w:rPr>
          <w:rFonts w:ascii="Arial" w:hAnsi="Arial" w:cs="Arial"/>
          <w:sz w:val="22"/>
          <w:szCs w:val="22"/>
        </w:rPr>
        <w:t>Предложение о заключении договора (безотзывная оферта) (</w:t>
      </w:r>
      <w:r w:rsidR="002F25C4" w:rsidRPr="00F87D94">
        <w:rPr>
          <w:rFonts w:ascii="Arial" w:hAnsi="Arial" w:cs="Arial"/>
          <w:sz w:val="22"/>
          <w:szCs w:val="22"/>
        </w:rPr>
        <w:t>Форма №5</w:t>
      </w:r>
      <w:r w:rsidRPr="00F87D94">
        <w:rPr>
          <w:rFonts w:ascii="Arial" w:hAnsi="Arial" w:cs="Arial"/>
          <w:sz w:val="22"/>
          <w:szCs w:val="22"/>
        </w:rPr>
        <w:t xml:space="preserve"> </w:t>
      </w:r>
      <w:r w:rsidR="002F25C4" w:rsidRPr="00F87D94">
        <w:rPr>
          <w:rFonts w:ascii="Arial" w:hAnsi="Arial" w:cs="Arial"/>
          <w:sz w:val="22"/>
          <w:szCs w:val="22"/>
        </w:rPr>
        <w:t xml:space="preserve">к </w:t>
      </w:r>
      <w:r w:rsidRPr="00F87D94">
        <w:rPr>
          <w:rFonts w:ascii="Arial" w:hAnsi="Arial" w:cs="Arial"/>
          <w:sz w:val="22"/>
          <w:szCs w:val="22"/>
        </w:rPr>
        <w:t>настояще</w:t>
      </w:r>
      <w:r w:rsidR="002F25C4" w:rsidRPr="00F87D94">
        <w:rPr>
          <w:rFonts w:ascii="Arial" w:hAnsi="Arial" w:cs="Arial"/>
          <w:sz w:val="22"/>
          <w:szCs w:val="22"/>
        </w:rPr>
        <w:t>му</w:t>
      </w:r>
      <w:r w:rsidRPr="00F87D94">
        <w:rPr>
          <w:rFonts w:ascii="Arial" w:hAnsi="Arial" w:cs="Arial"/>
          <w:sz w:val="22"/>
          <w:szCs w:val="22"/>
        </w:rPr>
        <w:t xml:space="preserve"> ПДО);</w:t>
      </w:r>
    </w:p>
    <w:p w:rsidR="00351171" w:rsidRPr="00F87D94" w:rsidRDefault="00351171" w:rsidP="00351171">
      <w:pPr>
        <w:numPr>
          <w:ilvl w:val="0"/>
          <w:numId w:val="12"/>
        </w:numPr>
        <w:tabs>
          <w:tab w:val="clear" w:pos="720"/>
          <w:tab w:val="num" w:pos="644"/>
          <w:tab w:val="num" w:pos="993"/>
        </w:tabs>
        <w:autoSpaceDE w:val="0"/>
        <w:spacing w:before="0"/>
        <w:ind w:left="993" w:hanging="426"/>
        <w:jc w:val="both"/>
        <w:rPr>
          <w:iCs/>
          <w:szCs w:val="22"/>
        </w:rPr>
      </w:pPr>
      <w:r w:rsidRPr="00F87D94">
        <w:rPr>
          <w:szCs w:val="22"/>
        </w:rPr>
        <w:t>Договор с Приложениями к нему, подписанные и скрепленные печатью организации в редакции Заказчика, в 2-х экземплярах (</w:t>
      </w:r>
      <w:r w:rsidR="002F25C4" w:rsidRPr="00F87D94">
        <w:rPr>
          <w:szCs w:val="22"/>
        </w:rPr>
        <w:t>Форма №3</w:t>
      </w:r>
      <w:r w:rsidRPr="00F87D94">
        <w:rPr>
          <w:szCs w:val="22"/>
        </w:rPr>
        <w:t xml:space="preserve"> к ПДО);</w:t>
      </w:r>
    </w:p>
    <w:p w:rsidR="00351171" w:rsidRPr="00F87D94" w:rsidRDefault="00351171" w:rsidP="00351171">
      <w:pPr>
        <w:numPr>
          <w:ilvl w:val="0"/>
          <w:numId w:val="12"/>
        </w:numPr>
        <w:tabs>
          <w:tab w:val="clear" w:pos="720"/>
          <w:tab w:val="num" w:pos="644"/>
          <w:tab w:val="num" w:pos="993"/>
        </w:tabs>
        <w:autoSpaceDE w:val="0"/>
        <w:spacing w:before="0"/>
        <w:ind w:left="993" w:hanging="426"/>
        <w:jc w:val="both"/>
        <w:rPr>
          <w:szCs w:val="22"/>
        </w:rPr>
      </w:pPr>
      <w:r w:rsidRPr="00F87D94">
        <w:rPr>
          <w:szCs w:val="22"/>
        </w:rPr>
        <w:t>Перечень аффилированных организаций (</w:t>
      </w:r>
      <w:r w:rsidR="002F25C4" w:rsidRPr="00F87D94">
        <w:rPr>
          <w:szCs w:val="22"/>
        </w:rPr>
        <w:t>Форма №6</w:t>
      </w:r>
      <w:r w:rsidRPr="00F87D94">
        <w:rPr>
          <w:szCs w:val="22"/>
        </w:rPr>
        <w:t xml:space="preserve"> к настоящему ПДО);</w:t>
      </w:r>
    </w:p>
    <w:p w:rsidR="00351171" w:rsidRPr="00F87D94" w:rsidRDefault="001E093E" w:rsidP="00351171">
      <w:pPr>
        <w:numPr>
          <w:ilvl w:val="0"/>
          <w:numId w:val="12"/>
        </w:numPr>
        <w:tabs>
          <w:tab w:val="clear" w:pos="720"/>
          <w:tab w:val="num" w:pos="644"/>
          <w:tab w:val="num" w:pos="993"/>
        </w:tabs>
        <w:autoSpaceDE w:val="0"/>
        <w:spacing w:before="0"/>
        <w:ind w:left="993" w:hanging="426"/>
        <w:jc w:val="both"/>
        <w:rPr>
          <w:szCs w:val="22"/>
        </w:rPr>
      </w:pPr>
      <w:r w:rsidRPr="00F87D94">
        <w:rPr>
          <w:szCs w:val="22"/>
        </w:rPr>
        <w:t xml:space="preserve">Информационное письмо либо сертификат, адресованное Контрагенту и выданное компанией </w:t>
      </w:r>
      <w:r w:rsidRPr="00F87D94">
        <w:rPr>
          <w:szCs w:val="22"/>
          <w:lang w:val="en-US"/>
        </w:rPr>
        <w:t>HP</w:t>
      </w:r>
      <w:r w:rsidRPr="00F87D94">
        <w:rPr>
          <w:szCs w:val="22"/>
        </w:rPr>
        <w:t xml:space="preserve"> (</w:t>
      </w:r>
      <w:r w:rsidRPr="00F87D94">
        <w:rPr>
          <w:szCs w:val="22"/>
          <w:lang w:val="en-US"/>
        </w:rPr>
        <w:t>Hewlett</w:t>
      </w:r>
      <w:r w:rsidRPr="00F87D94">
        <w:rPr>
          <w:szCs w:val="22"/>
        </w:rPr>
        <w:t>-</w:t>
      </w:r>
      <w:r w:rsidRPr="00F87D94">
        <w:rPr>
          <w:szCs w:val="22"/>
          <w:lang w:val="en-US"/>
        </w:rPr>
        <w:t>Packard</w:t>
      </w:r>
      <w:r w:rsidRPr="00F87D94">
        <w:rPr>
          <w:szCs w:val="22"/>
        </w:rPr>
        <w:t>)</w:t>
      </w:r>
      <w:r w:rsidR="00351171" w:rsidRPr="00F87D94">
        <w:rPr>
          <w:szCs w:val="22"/>
        </w:rPr>
        <w:t xml:space="preserve"> подтверждающ</w:t>
      </w:r>
      <w:r w:rsidRPr="00F87D94">
        <w:rPr>
          <w:szCs w:val="22"/>
        </w:rPr>
        <w:t>е</w:t>
      </w:r>
      <w:r w:rsidR="00351171" w:rsidRPr="00F87D94">
        <w:rPr>
          <w:szCs w:val="22"/>
        </w:rPr>
        <w:t xml:space="preserve">е, что Контрагент является авторизованным бизнес- партнёром компании </w:t>
      </w:r>
      <w:r w:rsidR="00351171" w:rsidRPr="00F87D94">
        <w:rPr>
          <w:szCs w:val="22"/>
          <w:lang w:val="en-US"/>
        </w:rPr>
        <w:t>HP</w:t>
      </w:r>
      <w:r w:rsidR="00351171" w:rsidRPr="00F87D94">
        <w:rPr>
          <w:szCs w:val="22"/>
        </w:rPr>
        <w:t xml:space="preserve"> (</w:t>
      </w:r>
      <w:r w:rsidR="00351171" w:rsidRPr="00F87D94">
        <w:rPr>
          <w:szCs w:val="22"/>
          <w:lang w:val="en-US"/>
        </w:rPr>
        <w:t>Hewlett</w:t>
      </w:r>
      <w:r w:rsidR="00351171" w:rsidRPr="00F87D94">
        <w:rPr>
          <w:szCs w:val="22"/>
        </w:rPr>
        <w:t>-</w:t>
      </w:r>
      <w:r w:rsidR="00351171" w:rsidRPr="00F87D94">
        <w:rPr>
          <w:szCs w:val="22"/>
          <w:lang w:val="en-US"/>
        </w:rPr>
        <w:t>Packard</w:t>
      </w:r>
      <w:r w:rsidR="00351171" w:rsidRPr="00F87D94">
        <w:rPr>
          <w:szCs w:val="22"/>
        </w:rPr>
        <w:t>);</w:t>
      </w:r>
    </w:p>
    <w:p w:rsidR="00351171" w:rsidRPr="00F87D94" w:rsidRDefault="00351171" w:rsidP="00351171">
      <w:pPr>
        <w:numPr>
          <w:ilvl w:val="0"/>
          <w:numId w:val="12"/>
        </w:numPr>
        <w:tabs>
          <w:tab w:val="clear" w:pos="720"/>
          <w:tab w:val="num" w:pos="644"/>
          <w:tab w:val="num" w:pos="993"/>
        </w:tabs>
        <w:autoSpaceDE w:val="0"/>
        <w:spacing w:before="0"/>
        <w:ind w:left="993" w:hanging="426"/>
        <w:jc w:val="both"/>
        <w:rPr>
          <w:szCs w:val="22"/>
        </w:rPr>
      </w:pPr>
      <w:r w:rsidRPr="00F87D94">
        <w:rPr>
          <w:szCs w:val="22"/>
        </w:rPr>
        <w:t>Перечень и ориентировочная потребность в расходных материалах (Приложение</w:t>
      </w:r>
      <w:r w:rsidR="00F87D94" w:rsidRPr="00F87D94">
        <w:rPr>
          <w:szCs w:val="22"/>
        </w:rPr>
        <w:t xml:space="preserve"> №1</w:t>
      </w:r>
      <w:r w:rsidRPr="00F87D94">
        <w:rPr>
          <w:szCs w:val="22"/>
        </w:rPr>
        <w:t xml:space="preserve"> </w:t>
      </w:r>
      <w:r w:rsidR="002F25C4" w:rsidRPr="00F87D94">
        <w:rPr>
          <w:szCs w:val="22"/>
        </w:rPr>
        <w:t>к Форме №5</w:t>
      </w:r>
      <w:r w:rsidRPr="00F87D94">
        <w:rPr>
          <w:szCs w:val="22"/>
        </w:rPr>
        <w:t>)</w:t>
      </w:r>
    </w:p>
    <w:p w:rsidR="00DD4C79" w:rsidRPr="00F87D94" w:rsidRDefault="00DD4C79" w:rsidP="00DD4C79">
      <w:pPr>
        <w:pStyle w:val="ac"/>
        <w:numPr>
          <w:ilvl w:val="0"/>
          <w:numId w:val="12"/>
        </w:numPr>
        <w:tabs>
          <w:tab w:val="clear" w:pos="720"/>
          <w:tab w:val="num" w:pos="993"/>
        </w:tabs>
        <w:ind w:left="993" w:hanging="426"/>
        <w:jc w:val="both"/>
        <w:rPr>
          <w:rFonts w:cs="Arial"/>
          <w:szCs w:val="22"/>
        </w:rPr>
      </w:pPr>
      <w:r w:rsidRPr="00F87D94">
        <w:rPr>
          <w:rFonts w:cs="Arial"/>
          <w:szCs w:val="22"/>
        </w:rPr>
        <w:t xml:space="preserve">Письмо подтверждающее отсутствие изменений в уставных и регистрационных документах контрагента (по форме № </w:t>
      </w:r>
      <w:r w:rsidR="002F25C4" w:rsidRPr="00F87D94">
        <w:rPr>
          <w:rFonts w:cs="Arial"/>
          <w:szCs w:val="22"/>
        </w:rPr>
        <w:t>8</w:t>
      </w:r>
      <w:r w:rsidRPr="00F87D94">
        <w:rPr>
          <w:rFonts w:cs="Arial"/>
          <w:szCs w:val="22"/>
        </w:rPr>
        <w:t>), в случае наличия изменений, с приложением заверенных копий измененных документов, подписанное уполномоченным лицом и заверенная печатью участника закупки);</w:t>
      </w:r>
    </w:p>
    <w:p w:rsidR="00CE653A" w:rsidRPr="00CE653A" w:rsidRDefault="00CE653A" w:rsidP="00CE653A">
      <w:pPr>
        <w:pStyle w:val="ac"/>
        <w:numPr>
          <w:ilvl w:val="0"/>
          <w:numId w:val="12"/>
        </w:numPr>
        <w:tabs>
          <w:tab w:val="clear" w:pos="720"/>
          <w:tab w:val="num" w:pos="993"/>
        </w:tabs>
        <w:ind w:left="993" w:hanging="426"/>
        <w:jc w:val="both"/>
        <w:rPr>
          <w:rFonts w:cs="Arial"/>
          <w:sz w:val="24"/>
        </w:rPr>
      </w:pPr>
      <w:r w:rsidRPr="00F87D9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proofErr w:type="gramStart"/>
      <w:r w:rsidRPr="00F87D94">
        <w:rPr>
          <w:rFonts w:cs="Arial"/>
          <w:szCs w:val="22"/>
        </w:rPr>
        <w:t>вариантов  формы</w:t>
      </w:r>
      <w:proofErr w:type="gramEnd"/>
      <w:r w:rsidRPr="00F87D94">
        <w:rPr>
          <w:rFonts w:cs="Arial"/>
          <w:szCs w:val="22"/>
        </w:rPr>
        <w:t xml:space="preserve"> № </w:t>
      </w:r>
      <w:r w:rsidR="002F25C4" w:rsidRPr="00F87D94">
        <w:rPr>
          <w:rFonts w:cs="Arial"/>
          <w:szCs w:val="22"/>
        </w:rPr>
        <w:t>7</w:t>
      </w:r>
      <w:r w:rsidRPr="00F87D94">
        <w:rPr>
          <w:rFonts w:cs="Arial"/>
          <w:szCs w:val="22"/>
        </w:rPr>
        <w:t>), подписанное уполномоченным лицом и заверенная печатью участника закупки);</w:t>
      </w:r>
    </w:p>
    <w:p w:rsidR="00DD4C79" w:rsidRDefault="00DD4C79" w:rsidP="00CE653A">
      <w:pPr>
        <w:tabs>
          <w:tab w:val="num" w:pos="993"/>
        </w:tabs>
        <w:autoSpaceDE w:val="0"/>
        <w:spacing w:before="0"/>
        <w:ind w:left="993"/>
        <w:jc w:val="both"/>
      </w:pP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EA51C2">
        <w:rPr>
          <w:rFonts w:cs="Arial"/>
          <w:szCs w:val="22"/>
        </w:rPr>
        <w:t xml:space="preserve">на ПДО </w:t>
      </w:r>
      <w:r w:rsidR="003523B8" w:rsidRPr="00EA51C2">
        <w:rPr>
          <w:rFonts w:cs="Arial"/>
          <w:szCs w:val="22"/>
        </w:rPr>
        <w:t>№</w:t>
      </w:r>
      <w:r w:rsidR="00695634">
        <w:rPr>
          <w:rFonts w:cs="Arial"/>
          <w:szCs w:val="22"/>
        </w:rPr>
        <w:t>4</w:t>
      </w:r>
      <w:r w:rsidR="00351171">
        <w:rPr>
          <w:rFonts w:cs="Arial"/>
          <w:szCs w:val="22"/>
        </w:rPr>
        <w:t>3</w:t>
      </w:r>
      <w:r w:rsidR="003523B8" w:rsidRPr="00EA51C2">
        <w:rPr>
          <w:rFonts w:cs="Arial"/>
          <w:szCs w:val="22"/>
        </w:rPr>
        <w:t>-КР-201</w:t>
      </w:r>
      <w:r w:rsidR="00695634">
        <w:rPr>
          <w:rFonts w:cs="Arial"/>
          <w:szCs w:val="22"/>
        </w:rPr>
        <w:t>8</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6C0618">
        <w:rPr>
          <w:rFonts w:cs="Arial"/>
          <w:szCs w:val="22"/>
        </w:rPr>
        <w:t>«26» февраля 2018г.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 xml:space="preserve">Учитывая, что тендер проводится в </w:t>
      </w:r>
      <w:r w:rsidR="00481034">
        <w:rPr>
          <w:rFonts w:cs="Arial"/>
          <w:szCs w:val="22"/>
        </w:rPr>
        <w:t>один</w:t>
      </w:r>
      <w:r w:rsidRPr="002E571A">
        <w:rPr>
          <w:rFonts w:cs="Arial"/>
          <w:szCs w:val="22"/>
        </w:rPr>
        <w:t xml:space="preserve"> этап, участник закупки передает </w:t>
      </w:r>
      <w:r w:rsidR="00481034">
        <w:rPr>
          <w:rFonts w:cs="Arial"/>
          <w:szCs w:val="22"/>
        </w:rPr>
        <w:t>два</w:t>
      </w:r>
      <w:r w:rsidRPr="002E571A">
        <w:rPr>
          <w:rFonts w:cs="Arial"/>
          <w:szCs w:val="22"/>
        </w:rPr>
        <w:t xml:space="preserve">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пометкой «Оригинал»), содержащий оригиналы или надлежащим образом заверенные копии документов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пометкой «Копия»), содержащий копии документов, находящихся в первом конверте;</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lastRenderedPageBreak/>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6C0618">
        <w:rPr>
          <w:rFonts w:cs="Arial"/>
          <w:b/>
          <w:szCs w:val="22"/>
        </w:rPr>
        <w:t>26</w:t>
      </w:r>
      <w:r w:rsidRPr="002E571A">
        <w:rPr>
          <w:rFonts w:cs="Arial"/>
          <w:b/>
          <w:szCs w:val="22"/>
        </w:rPr>
        <w:t xml:space="preserve">» </w:t>
      </w:r>
      <w:r w:rsidR="006C0618">
        <w:rPr>
          <w:rFonts w:cs="Arial"/>
          <w:b/>
          <w:szCs w:val="22"/>
        </w:rPr>
        <w:t>февраля</w:t>
      </w:r>
      <w:r w:rsidRPr="002E571A">
        <w:rPr>
          <w:rFonts w:cs="Arial"/>
          <w:b/>
          <w:szCs w:val="22"/>
        </w:rPr>
        <w:t xml:space="preserve"> </w:t>
      </w:r>
      <w:r w:rsidR="006C0618">
        <w:rPr>
          <w:rFonts w:cs="Arial"/>
          <w:b/>
          <w:szCs w:val="22"/>
        </w:rPr>
        <w:t>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6C0618">
        <w:rPr>
          <w:rFonts w:cs="Arial"/>
          <w:b/>
          <w:szCs w:val="22"/>
        </w:rPr>
        <w:t>16</w:t>
      </w:r>
      <w:r w:rsidRPr="002E571A">
        <w:rPr>
          <w:rFonts w:cs="Arial"/>
          <w:b/>
          <w:szCs w:val="22"/>
        </w:rPr>
        <w:t>:</w:t>
      </w:r>
      <w:r w:rsidR="006C0618">
        <w:rPr>
          <w:rFonts w:cs="Arial"/>
          <w:b/>
          <w:szCs w:val="22"/>
        </w:rPr>
        <w:t>00</w:t>
      </w:r>
      <w:r w:rsidRPr="002E571A">
        <w:rPr>
          <w:rFonts w:cs="Arial"/>
          <w:b/>
          <w:szCs w:val="22"/>
        </w:rPr>
        <w:t xml:space="preserve"> «</w:t>
      </w:r>
      <w:r w:rsidR="006C0618">
        <w:rPr>
          <w:rFonts w:cs="Arial"/>
          <w:b/>
          <w:szCs w:val="22"/>
        </w:rPr>
        <w:t>14</w:t>
      </w:r>
      <w:r w:rsidRPr="002E571A">
        <w:rPr>
          <w:rFonts w:cs="Arial"/>
          <w:b/>
          <w:szCs w:val="22"/>
        </w:rPr>
        <w:t xml:space="preserve">» </w:t>
      </w:r>
      <w:r w:rsidR="006C0618">
        <w:rPr>
          <w:rFonts w:cs="Arial"/>
          <w:b/>
          <w:szCs w:val="22"/>
        </w:rPr>
        <w:t>марта</w:t>
      </w:r>
      <w:r w:rsidRPr="002E571A">
        <w:rPr>
          <w:rFonts w:cs="Arial"/>
          <w:b/>
          <w:szCs w:val="22"/>
        </w:rPr>
        <w:t xml:space="preserve"> </w:t>
      </w:r>
      <w:r w:rsidR="006C0618">
        <w:rPr>
          <w:rFonts w:cs="Arial"/>
          <w:b/>
          <w:szCs w:val="22"/>
        </w:rPr>
        <w:t>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F87D94">
        <w:rPr>
          <w:rFonts w:cs="Arial"/>
          <w:b/>
          <w:szCs w:val="22"/>
        </w:rPr>
        <w:t>3</w:t>
      </w:r>
      <w:r w:rsidR="0025005F">
        <w:rPr>
          <w:rFonts w:cs="Arial"/>
          <w:b/>
          <w:szCs w:val="22"/>
        </w:rPr>
        <w:t>1</w:t>
      </w:r>
      <w:r w:rsidRPr="002E571A">
        <w:rPr>
          <w:rFonts w:cs="Arial"/>
          <w:b/>
          <w:szCs w:val="22"/>
        </w:rPr>
        <w:t xml:space="preserve">» </w:t>
      </w:r>
      <w:r w:rsidR="0025005F">
        <w:rPr>
          <w:rFonts w:cs="Arial"/>
          <w:b/>
          <w:szCs w:val="22"/>
        </w:rPr>
        <w:t>марта</w:t>
      </w:r>
      <w:r w:rsidRPr="002E571A">
        <w:rPr>
          <w:rFonts w:cs="Arial"/>
          <w:b/>
          <w:szCs w:val="22"/>
        </w:rPr>
        <w:t xml:space="preserve"> </w:t>
      </w:r>
      <w:r w:rsidR="00F87D94">
        <w:rPr>
          <w:rFonts w:cs="Arial"/>
          <w:b/>
          <w:szCs w:val="22"/>
        </w:rPr>
        <w:t>2018</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6C0618">
        <w:rPr>
          <w:rFonts w:cs="Arial"/>
          <w:szCs w:val="22"/>
        </w:rPr>
        <w:t>12</w:t>
      </w:r>
      <w:r w:rsidRPr="002E571A">
        <w:rPr>
          <w:rFonts w:cs="Arial"/>
          <w:szCs w:val="22"/>
        </w:rPr>
        <w:t xml:space="preserve">» </w:t>
      </w:r>
      <w:r w:rsidR="006C0618">
        <w:rPr>
          <w:rFonts w:cs="Arial"/>
          <w:szCs w:val="22"/>
        </w:rPr>
        <w:t>марта</w:t>
      </w:r>
      <w:r w:rsidRPr="002E571A">
        <w:rPr>
          <w:rFonts w:cs="Arial"/>
          <w:szCs w:val="22"/>
        </w:rPr>
        <w:t xml:space="preserve"> </w:t>
      </w:r>
      <w:r w:rsidR="006C0618">
        <w:rPr>
          <w:rFonts w:cs="Arial"/>
          <w:szCs w:val="22"/>
        </w:rPr>
        <w:t>2018</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Default="00DE7BED" w:rsidP="00DE7BED">
      <w:pPr>
        <w:ind w:firstLine="708"/>
        <w:jc w:val="both"/>
        <w:rPr>
          <w:rFonts w:cs="Arial"/>
          <w:szCs w:val="22"/>
        </w:rPr>
      </w:pPr>
      <w:r w:rsidRPr="002E571A">
        <w:rPr>
          <w:rFonts w:cs="Arial"/>
          <w:szCs w:val="22"/>
        </w:rPr>
        <w:t xml:space="preserve">По </w:t>
      </w:r>
      <w:r w:rsidR="00695634">
        <w:rPr>
          <w:rFonts w:cs="Arial"/>
          <w:szCs w:val="22"/>
        </w:rPr>
        <w:t xml:space="preserve">всем </w:t>
      </w:r>
      <w:r w:rsidRPr="002E571A">
        <w:rPr>
          <w:rFonts w:cs="Arial"/>
          <w:szCs w:val="22"/>
        </w:rPr>
        <w:t>вопросам обращаться:</w:t>
      </w:r>
    </w:p>
    <w:p w:rsidR="006C0618" w:rsidRPr="002E571A" w:rsidRDefault="006C0618" w:rsidP="006C0618">
      <w:pPr>
        <w:ind w:firstLine="708"/>
        <w:jc w:val="both"/>
        <w:rPr>
          <w:rFonts w:cs="Arial"/>
          <w:szCs w:val="22"/>
        </w:rPr>
      </w:pPr>
      <w:r>
        <w:rPr>
          <w:rFonts w:cs="Arial"/>
          <w:szCs w:val="22"/>
        </w:rPr>
        <w:t xml:space="preserve">Ведущий специалист – руководитель группы закупки работ/услуг Тендерного комитета Кирилловой Надежде Владимировна те. (4852) 49-82-64, </w:t>
      </w:r>
      <w:r>
        <w:rPr>
          <w:rFonts w:cs="Arial"/>
          <w:szCs w:val="22"/>
          <w:lang w:val="en-US"/>
        </w:rPr>
        <w:t>e</w:t>
      </w:r>
      <w:r w:rsidRPr="00BE094C">
        <w:rPr>
          <w:rFonts w:cs="Arial"/>
          <w:szCs w:val="22"/>
        </w:rPr>
        <w:t>-</w:t>
      </w:r>
      <w:r>
        <w:rPr>
          <w:rFonts w:cs="Arial"/>
          <w:szCs w:val="22"/>
          <w:lang w:val="en-US"/>
        </w:rPr>
        <w:t>mail</w:t>
      </w:r>
      <w:r w:rsidRPr="00BE094C">
        <w:rPr>
          <w:rFonts w:cs="Arial"/>
          <w:szCs w:val="22"/>
        </w:rPr>
        <w:t xml:space="preserve">: </w:t>
      </w:r>
      <w:hyperlink r:id="rId7" w:history="1">
        <w:r w:rsidRPr="00FC2939">
          <w:rPr>
            <w:rStyle w:val="ae"/>
            <w:rFonts w:cs="Arial"/>
            <w:szCs w:val="22"/>
            <w:lang w:val="en-US"/>
          </w:rPr>
          <w:t>KirillovaNV</w:t>
        </w:r>
        <w:r w:rsidRPr="00BE094C">
          <w:rPr>
            <w:rStyle w:val="ae"/>
            <w:rFonts w:cs="Arial"/>
            <w:szCs w:val="22"/>
          </w:rPr>
          <w:t>@</w:t>
        </w:r>
        <w:r w:rsidRPr="00FC2939">
          <w:rPr>
            <w:rStyle w:val="ae"/>
            <w:rFonts w:cs="Arial"/>
            <w:szCs w:val="22"/>
            <w:lang w:val="en-US"/>
          </w:rPr>
          <w:t>yanos</w:t>
        </w:r>
        <w:r w:rsidRPr="00BE094C">
          <w:rPr>
            <w:rStyle w:val="ae"/>
            <w:rFonts w:cs="Arial"/>
            <w:szCs w:val="22"/>
          </w:rPr>
          <w:t>.</w:t>
        </w:r>
        <w:r w:rsidRPr="00FC2939">
          <w:rPr>
            <w:rStyle w:val="ae"/>
            <w:rFonts w:cs="Arial"/>
            <w:szCs w:val="22"/>
            <w:lang w:val="en-US"/>
          </w:rPr>
          <w:t>slavneft</w:t>
        </w:r>
        <w:r w:rsidRPr="00BE094C">
          <w:rPr>
            <w:rStyle w:val="ae"/>
            <w:rFonts w:cs="Arial"/>
            <w:szCs w:val="22"/>
          </w:rPr>
          <w:t>.</w:t>
        </w:r>
        <w:proofErr w:type="spellStart"/>
        <w:r w:rsidRPr="00FC2939">
          <w:rPr>
            <w:rStyle w:val="ae"/>
            <w:rFonts w:cs="Arial"/>
            <w:szCs w:val="22"/>
            <w:lang w:val="en-US"/>
          </w:rPr>
          <w:t>ru</w:t>
        </w:r>
        <w:proofErr w:type="spellEnd"/>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2E571A">
        <w:rPr>
          <w:rFonts w:cs="Arial"/>
          <w:szCs w:val="22"/>
        </w:rPr>
        <w:t xml:space="preserve">на  </w:t>
      </w:r>
      <w:r w:rsidR="005D2308">
        <w:rPr>
          <w:color w:val="0000FF"/>
          <w:szCs w:val="22"/>
          <w:u w:val="single"/>
        </w:rPr>
        <w:t>http://www.refinery.yaroslavl.su/index.php?module=tend&amp;page=stop</w:t>
      </w:r>
      <w:proofErr w:type="gramEnd"/>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204822" w:rsidRDefault="00204822"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EA51C2">
        <w:t>делать оферты №</w:t>
      </w:r>
      <w:r w:rsidR="00695634">
        <w:t>4</w:t>
      </w:r>
      <w:r w:rsidR="00381411">
        <w:t>3</w:t>
      </w:r>
      <w:r w:rsidR="00E85DE8" w:rsidRPr="00EA51C2">
        <w:t>-</w:t>
      </w:r>
      <w:r w:rsidR="00E85DE8" w:rsidRPr="00DC17E7">
        <w:t>КР-</w:t>
      </w:r>
      <w:r w:rsidR="00E85DE8" w:rsidRPr="005F56FA">
        <w:t>201</w:t>
      </w:r>
      <w:r w:rsidR="00695634">
        <w:t>8</w:t>
      </w:r>
      <w:r w:rsidRPr="00B445D7">
        <w:t xml:space="preserve"> от </w:t>
      </w:r>
      <w:r w:rsidR="006C0618">
        <w:t>«26» февраля 2018г.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25A57" w:rsidRDefault="00DE7BED" w:rsidP="004910B6">
      <w:pPr>
        <w:spacing w:before="0"/>
      </w:pPr>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r w:rsidR="0015155D">
        <w:t xml:space="preserve"> с приложением №1.</w:t>
      </w:r>
    </w:p>
    <w:p w:rsidR="00DE7BED" w:rsidRDefault="0006495D" w:rsidP="006A56BD">
      <w:pPr>
        <w:spacing w:before="0"/>
      </w:pPr>
      <w:r w:rsidRPr="00B25A57">
        <w:t>6</w:t>
      </w:r>
      <w:r w:rsidR="00DE7BED" w:rsidRPr="00B25A57">
        <w:t>. Форма «Перечень аффилированных организаций» в 1 экз.</w:t>
      </w:r>
    </w:p>
    <w:p w:rsidR="006A56BD" w:rsidRPr="006A56BD" w:rsidRDefault="006A56BD" w:rsidP="006A56BD">
      <w:pPr>
        <w:spacing w:before="0"/>
        <w:jc w:val="both"/>
        <w:rPr>
          <w:rFonts w:cs="Arial"/>
          <w:bCs/>
          <w:szCs w:val="22"/>
        </w:rPr>
      </w:pPr>
      <w:r>
        <w:rPr>
          <w:rFonts w:cs="Arial"/>
          <w:bCs/>
          <w:szCs w:val="22"/>
        </w:rPr>
        <w:t>7</w:t>
      </w:r>
      <w:r w:rsidRPr="006A56BD">
        <w:rPr>
          <w:rFonts w:cs="Arial"/>
          <w:bCs/>
          <w:szCs w:val="22"/>
        </w:rPr>
        <w:t xml:space="preserve">. </w:t>
      </w:r>
      <w:r w:rsidR="002F25C4" w:rsidRPr="006A56BD">
        <w:rPr>
          <w:rFonts w:cs="Arial"/>
          <w:bCs/>
          <w:szCs w:val="22"/>
        </w:rPr>
        <w:t xml:space="preserve">Форма № </w:t>
      </w:r>
      <w:r w:rsidR="002F25C4">
        <w:rPr>
          <w:rFonts w:cs="Arial"/>
          <w:bCs/>
          <w:szCs w:val="22"/>
        </w:rPr>
        <w:t>7 «</w:t>
      </w:r>
      <w:r w:rsidRPr="006A56BD">
        <w:rPr>
          <w:rFonts w:cs="Arial"/>
          <w:bCs/>
          <w:szCs w:val="22"/>
        </w:rPr>
        <w:t>Варианты образцов письменной информации, подтверждающей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подтверждающей факт одобрения данной сделки уполномоченным органом управления контрагента</w:t>
      </w:r>
      <w:r w:rsidR="002F25C4">
        <w:rPr>
          <w:rFonts w:cs="Arial"/>
          <w:bCs/>
          <w:szCs w:val="22"/>
        </w:rPr>
        <w:t>» в 2 экз.</w:t>
      </w:r>
    </w:p>
    <w:p w:rsidR="006A56BD" w:rsidRPr="006A56BD" w:rsidRDefault="006A56BD" w:rsidP="006A56BD">
      <w:pPr>
        <w:spacing w:before="0"/>
        <w:jc w:val="both"/>
        <w:rPr>
          <w:rFonts w:cs="Arial"/>
          <w:bCs/>
          <w:szCs w:val="22"/>
        </w:rPr>
      </w:pPr>
      <w:r>
        <w:rPr>
          <w:rFonts w:cs="Arial"/>
          <w:bCs/>
          <w:szCs w:val="22"/>
        </w:rPr>
        <w:t>8</w:t>
      </w:r>
      <w:r w:rsidRPr="006A56BD">
        <w:rPr>
          <w:rFonts w:cs="Arial"/>
          <w:bCs/>
          <w:szCs w:val="22"/>
        </w:rPr>
        <w:t xml:space="preserve">. </w:t>
      </w:r>
      <w:r w:rsidR="002F25C4" w:rsidRPr="006A56BD">
        <w:rPr>
          <w:rFonts w:cs="Arial"/>
          <w:bCs/>
          <w:szCs w:val="22"/>
        </w:rPr>
        <w:t xml:space="preserve">Форма № </w:t>
      </w:r>
      <w:r w:rsidR="002F25C4">
        <w:rPr>
          <w:rFonts w:cs="Arial"/>
          <w:bCs/>
          <w:szCs w:val="22"/>
        </w:rPr>
        <w:t>8 «</w:t>
      </w:r>
      <w:r w:rsidRPr="006A56BD">
        <w:rPr>
          <w:rFonts w:cs="Arial"/>
          <w:bCs/>
          <w:szCs w:val="22"/>
        </w:rPr>
        <w:t>Образец письменной информации, подтверждающей отсутствие изменений в уставных и регистрационных документах контрагента</w:t>
      </w:r>
      <w:r w:rsidR="002F25C4">
        <w:rPr>
          <w:rFonts w:cs="Arial"/>
          <w:bCs/>
          <w:szCs w:val="22"/>
        </w:rPr>
        <w:t>» в 1 экз.</w:t>
      </w:r>
    </w:p>
    <w:p w:rsidR="00481034" w:rsidRDefault="00481034" w:rsidP="00481034">
      <w:pPr>
        <w:spacing w:before="0"/>
      </w:pPr>
    </w:p>
    <w:p w:rsidR="00481034" w:rsidRPr="00B25A57" w:rsidRDefault="00481034" w:rsidP="00481034">
      <w:pPr>
        <w:spacing w:before="0"/>
      </w:pPr>
    </w:p>
    <w:p w:rsidR="00EF1336" w:rsidRDefault="00AE32FD" w:rsidP="00481034">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proofErr w:type="spellStart"/>
      <w:r w:rsidR="00621038">
        <w:rPr>
          <w:rFonts w:cs="Arial"/>
          <w:szCs w:val="22"/>
        </w:rPr>
        <w:t>Д.Ю.Уржумов</w:t>
      </w:r>
      <w:bookmarkStart w:id="0" w:name="_GoBack"/>
      <w:bookmarkEnd w:id="0"/>
      <w:proofErr w:type="spellEnd"/>
    </w:p>
    <w:p w:rsidR="006A56BD" w:rsidRPr="006D05A8" w:rsidRDefault="006A56BD" w:rsidP="006A56BD">
      <w:pPr>
        <w:suppressAutoHyphens/>
        <w:spacing w:before="0"/>
        <w:ind w:right="125" w:firstLine="720"/>
        <w:jc w:val="right"/>
        <w:rPr>
          <w:rFonts w:ascii="Times New Roman" w:hAnsi="Times New Roman" w:cs="Arial"/>
          <w:bCs/>
          <w:szCs w:val="22"/>
        </w:rPr>
      </w:pPr>
    </w:p>
    <w:p w:rsidR="006A56BD" w:rsidRDefault="006A56BD" w:rsidP="00132B25"/>
    <w:sectPr w:rsidR="006A56BD" w:rsidSect="006A56BD">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5C4" w:rsidRDefault="002F25C4" w:rsidP="00FB07D9">
      <w:pPr>
        <w:spacing w:before="0"/>
      </w:pPr>
      <w:r>
        <w:separator/>
      </w:r>
    </w:p>
  </w:endnote>
  <w:endnote w:type="continuationSeparator" w:id="0">
    <w:p w:rsidR="002F25C4" w:rsidRDefault="002F25C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5C4" w:rsidRDefault="002F25C4">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5C4" w:rsidRDefault="002F25C4" w:rsidP="00FB07D9">
      <w:pPr>
        <w:spacing w:before="0"/>
      </w:pPr>
      <w:r>
        <w:separator/>
      </w:r>
    </w:p>
  </w:footnote>
  <w:footnote w:type="continuationSeparator" w:id="0">
    <w:p w:rsidR="002F25C4" w:rsidRDefault="002F25C4"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62A206D"/>
    <w:multiLevelType w:val="hybridMultilevel"/>
    <w:tmpl w:val="6F907750"/>
    <w:lvl w:ilvl="0" w:tplc="A1DCFA86">
      <w:start w:val="1"/>
      <w:numFmt w:val="bullet"/>
      <w:lvlText w:val=""/>
      <w:lvlJc w:val="left"/>
      <w:pPr>
        <w:ind w:left="1211"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5"/>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6"/>
  </w:num>
  <w:num w:numId="11">
    <w:abstractNumId w:val="1"/>
  </w:num>
  <w:num w:numId="12">
    <w:abstractNumId w:val="3"/>
  </w:num>
  <w:num w:numId="13">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81C6D"/>
    <w:rsid w:val="00081EE5"/>
    <w:rsid w:val="0008218B"/>
    <w:rsid w:val="00082CC6"/>
    <w:rsid w:val="00082D1A"/>
    <w:rsid w:val="00083507"/>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55D"/>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93E"/>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97E"/>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324"/>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05F"/>
    <w:rsid w:val="00250B12"/>
    <w:rsid w:val="00250B66"/>
    <w:rsid w:val="00250FF5"/>
    <w:rsid w:val="002512E0"/>
    <w:rsid w:val="00252AC2"/>
    <w:rsid w:val="00252F97"/>
    <w:rsid w:val="00253198"/>
    <w:rsid w:val="002534F6"/>
    <w:rsid w:val="00253539"/>
    <w:rsid w:val="00253F66"/>
    <w:rsid w:val="00254D8A"/>
    <w:rsid w:val="00255366"/>
    <w:rsid w:val="00255907"/>
    <w:rsid w:val="00255A55"/>
    <w:rsid w:val="00255DDB"/>
    <w:rsid w:val="00256245"/>
    <w:rsid w:val="00256DC0"/>
    <w:rsid w:val="00256F91"/>
    <w:rsid w:val="00257963"/>
    <w:rsid w:val="00257C34"/>
    <w:rsid w:val="00260031"/>
    <w:rsid w:val="002603E8"/>
    <w:rsid w:val="00260582"/>
    <w:rsid w:val="00260613"/>
    <w:rsid w:val="00260789"/>
    <w:rsid w:val="0026081E"/>
    <w:rsid w:val="002617A9"/>
    <w:rsid w:val="00261F15"/>
    <w:rsid w:val="002628A7"/>
    <w:rsid w:val="00262908"/>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1AF"/>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5C4"/>
    <w:rsid w:val="002F2E1E"/>
    <w:rsid w:val="002F2F9C"/>
    <w:rsid w:val="002F3098"/>
    <w:rsid w:val="002F32E7"/>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71"/>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0AE"/>
    <w:rsid w:val="00363217"/>
    <w:rsid w:val="0036351A"/>
    <w:rsid w:val="00363CAB"/>
    <w:rsid w:val="003644E4"/>
    <w:rsid w:val="003644EB"/>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11"/>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853"/>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2C3"/>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57F2"/>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71A8"/>
    <w:rsid w:val="0047728E"/>
    <w:rsid w:val="00477FC6"/>
    <w:rsid w:val="00480ED9"/>
    <w:rsid w:val="00481034"/>
    <w:rsid w:val="00481485"/>
    <w:rsid w:val="00481BAB"/>
    <w:rsid w:val="00482143"/>
    <w:rsid w:val="00482518"/>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730"/>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736"/>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A2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563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6BD"/>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618"/>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57B"/>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1EB1"/>
    <w:rsid w:val="00A323E2"/>
    <w:rsid w:val="00A326D9"/>
    <w:rsid w:val="00A32C35"/>
    <w:rsid w:val="00A337A9"/>
    <w:rsid w:val="00A33D7B"/>
    <w:rsid w:val="00A340B6"/>
    <w:rsid w:val="00A34FA6"/>
    <w:rsid w:val="00A352C9"/>
    <w:rsid w:val="00A354BA"/>
    <w:rsid w:val="00A35A35"/>
    <w:rsid w:val="00A35B55"/>
    <w:rsid w:val="00A360FD"/>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C7"/>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0FAB"/>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348"/>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55"/>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4822"/>
    <w:rsid w:val="00C65104"/>
    <w:rsid w:val="00C658FB"/>
    <w:rsid w:val="00C65A83"/>
    <w:rsid w:val="00C65B06"/>
    <w:rsid w:val="00C65C80"/>
    <w:rsid w:val="00C65EE0"/>
    <w:rsid w:val="00C66579"/>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CD9"/>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E81"/>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53A"/>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D06"/>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5E5"/>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423"/>
    <w:rsid w:val="00DD4506"/>
    <w:rsid w:val="00DD45C2"/>
    <w:rsid w:val="00DD4C34"/>
    <w:rsid w:val="00DD4C79"/>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515"/>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1C2"/>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68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87D94"/>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0A1"/>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2BA02"/>
  <w15:docId w15:val="{41CDB7F7-B8BB-4AB6-844F-B4BB69CA1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 w:type="character" w:customStyle="1" w:styleId="aff7">
    <w:name w:val="Заголовок сообщения (текст)"/>
    <w:rsid w:val="00351171"/>
    <w:rPr>
      <w:rFonts w:ascii="Arial Black" w:hAnsi="Arial Black" w:hint="default"/>
      <w:spacing w:val="-1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 w:id="131210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KirillovaNV@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5</Pages>
  <Words>2176</Words>
  <Characters>12407</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7</cp:revision>
  <cp:lastPrinted>2018-02-26T11:42:00Z</cp:lastPrinted>
  <dcterms:created xsi:type="dcterms:W3CDTF">2018-02-05T07:31:00Z</dcterms:created>
  <dcterms:modified xsi:type="dcterms:W3CDTF">2018-02-26T11:44:00Z</dcterms:modified>
</cp:coreProperties>
</file>